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87A4F49"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E75042">
        <w:rPr>
          <w:rFonts w:cs="Calibri"/>
          <w:b/>
          <w:caps/>
          <w:kern w:val="28"/>
        </w:rPr>
        <w:t>00115</w:t>
      </w:r>
      <w:r w:rsidRPr="005A442B">
        <w:rPr>
          <w:rFonts w:cs="Calibri"/>
          <w:b/>
          <w:caps/>
          <w:kern w:val="28"/>
        </w:rPr>
        <w:t>/</w:t>
      </w:r>
      <w:r w:rsidR="008344EA" w:rsidRPr="005A442B">
        <w:rPr>
          <w:rFonts w:cs="Calibri"/>
          <w:b/>
          <w:caps/>
          <w:kern w:val="28"/>
        </w:rPr>
        <w:t>202</w:t>
      </w:r>
      <w:r w:rsidR="00E7504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1412F6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 xml:space="preserve">ergetycznego Rzeszów - </w:t>
      </w:r>
      <w:r w:rsidR="00012B16">
        <w:rPr>
          <w:rFonts w:ascii="Calibri" w:hAnsi="Calibri" w:cs="Arial"/>
          <w:b/>
          <w:i/>
          <w:snapToGrid w:val="0"/>
          <w:color w:val="000000"/>
          <w:sz w:val="22"/>
          <w:szCs w:val="22"/>
        </w:rPr>
        <w:t>4</w:t>
      </w:r>
      <w:r w:rsidR="000B4302">
        <w:rPr>
          <w:rFonts w:ascii="Calibri" w:hAnsi="Calibri" w:cs="Arial"/>
          <w:b/>
          <w:i/>
          <w:snapToGrid w:val="0"/>
          <w:color w:val="000000"/>
          <w:sz w:val="22"/>
          <w:szCs w:val="22"/>
        </w:rPr>
        <w:t xml:space="preserve">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14569C24"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8C28F3">
        <w:rPr>
          <w:rFonts w:cs="Calibri"/>
          <w:b/>
        </w:rPr>
        <w:t>2</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6FC6E" w14:textId="77777777" w:rsidR="002451A8" w:rsidRDefault="002451A8" w:rsidP="004A302B">
      <w:pPr>
        <w:spacing w:line="240" w:lineRule="auto"/>
      </w:pPr>
      <w:r>
        <w:separator/>
      </w:r>
    </w:p>
  </w:endnote>
  <w:endnote w:type="continuationSeparator" w:id="0">
    <w:p w14:paraId="2773664C" w14:textId="77777777" w:rsidR="002451A8" w:rsidRDefault="002451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AC3E8" w14:textId="77777777" w:rsidR="002451A8" w:rsidRDefault="002451A8" w:rsidP="004A302B">
      <w:pPr>
        <w:spacing w:line="240" w:lineRule="auto"/>
      </w:pPr>
      <w:r>
        <w:separator/>
      </w:r>
    </w:p>
  </w:footnote>
  <w:footnote w:type="continuationSeparator" w:id="0">
    <w:p w14:paraId="0FC6A405" w14:textId="77777777" w:rsidR="002451A8" w:rsidRDefault="002451A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65318905">
    <w:abstractNumId w:val="25"/>
  </w:num>
  <w:num w:numId="2" w16cid:durableId="1202015479">
    <w:abstractNumId w:val="10"/>
  </w:num>
  <w:num w:numId="3" w16cid:durableId="634218773">
    <w:abstractNumId w:val="4"/>
  </w:num>
  <w:num w:numId="4" w16cid:durableId="2008165725">
    <w:abstractNumId w:val="44"/>
  </w:num>
  <w:num w:numId="5" w16cid:durableId="43650481">
    <w:abstractNumId w:val="22"/>
  </w:num>
  <w:num w:numId="6" w16cid:durableId="1092120266">
    <w:abstractNumId w:val="16"/>
  </w:num>
  <w:num w:numId="7" w16cid:durableId="1314336021">
    <w:abstractNumId w:val="32"/>
  </w:num>
  <w:num w:numId="8" w16cid:durableId="597371279">
    <w:abstractNumId w:val="53"/>
  </w:num>
  <w:num w:numId="9" w16cid:durableId="1741714223">
    <w:abstractNumId w:val="14"/>
  </w:num>
  <w:num w:numId="10" w16cid:durableId="755790821">
    <w:abstractNumId w:val="39"/>
  </w:num>
  <w:num w:numId="11" w16cid:durableId="1890723658">
    <w:abstractNumId w:val="27"/>
  </w:num>
  <w:num w:numId="12" w16cid:durableId="1927495118">
    <w:abstractNumId w:val="21"/>
  </w:num>
  <w:num w:numId="13" w16cid:durableId="1719281105">
    <w:abstractNumId w:val="11"/>
  </w:num>
  <w:num w:numId="14" w16cid:durableId="668486118">
    <w:abstractNumId w:val="30"/>
  </w:num>
  <w:num w:numId="15" w16cid:durableId="1998264151">
    <w:abstractNumId w:val="42"/>
  </w:num>
  <w:num w:numId="16" w16cid:durableId="1928616731">
    <w:abstractNumId w:val="38"/>
  </w:num>
  <w:num w:numId="17" w16cid:durableId="1456563204">
    <w:abstractNumId w:val="54"/>
  </w:num>
  <w:num w:numId="18" w16cid:durableId="313998383">
    <w:abstractNumId w:val="19"/>
  </w:num>
  <w:num w:numId="19" w16cid:durableId="1401832932">
    <w:abstractNumId w:val="6"/>
  </w:num>
  <w:num w:numId="20" w16cid:durableId="477958961">
    <w:abstractNumId w:val="35"/>
  </w:num>
  <w:num w:numId="21" w16cid:durableId="121004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1549572">
    <w:abstractNumId w:val="8"/>
  </w:num>
  <w:num w:numId="23" w16cid:durableId="2040623731">
    <w:abstractNumId w:val="56"/>
  </w:num>
  <w:num w:numId="24" w16cid:durableId="835849064">
    <w:abstractNumId w:val="9"/>
  </w:num>
  <w:num w:numId="25" w16cid:durableId="883953123">
    <w:abstractNumId w:val="23"/>
  </w:num>
  <w:num w:numId="26" w16cid:durableId="359549705">
    <w:abstractNumId w:val="15"/>
  </w:num>
  <w:num w:numId="27" w16cid:durableId="737099176">
    <w:abstractNumId w:val="26"/>
  </w:num>
  <w:num w:numId="28" w16cid:durableId="1065028428">
    <w:abstractNumId w:val="7"/>
  </w:num>
  <w:num w:numId="29" w16cid:durableId="359547276">
    <w:abstractNumId w:val="24"/>
  </w:num>
  <w:num w:numId="30" w16cid:durableId="949892484">
    <w:abstractNumId w:val="33"/>
  </w:num>
  <w:num w:numId="31" w16cid:durableId="105390660">
    <w:abstractNumId w:val="31"/>
  </w:num>
  <w:num w:numId="32" w16cid:durableId="619263232">
    <w:abstractNumId w:val="37"/>
  </w:num>
  <w:num w:numId="33" w16cid:durableId="1688944103">
    <w:abstractNumId w:val="41"/>
  </w:num>
  <w:num w:numId="34" w16cid:durableId="961957860">
    <w:abstractNumId w:val="17"/>
  </w:num>
  <w:num w:numId="35" w16cid:durableId="1368219648">
    <w:abstractNumId w:val="20"/>
  </w:num>
  <w:num w:numId="36" w16cid:durableId="332346167">
    <w:abstractNumId w:val="3"/>
  </w:num>
  <w:num w:numId="37" w16cid:durableId="1567108983">
    <w:abstractNumId w:val="50"/>
  </w:num>
  <w:num w:numId="38" w16cid:durableId="247933496">
    <w:abstractNumId w:val="46"/>
  </w:num>
  <w:num w:numId="39" w16cid:durableId="1818642144">
    <w:abstractNumId w:val="55"/>
  </w:num>
  <w:num w:numId="40" w16cid:durableId="2023310836">
    <w:abstractNumId w:val="45"/>
  </w:num>
  <w:num w:numId="41" w16cid:durableId="476075669">
    <w:abstractNumId w:val="36"/>
  </w:num>
  <w:num w:numId="42" w16cid:durableId="2058360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14475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860150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7391243">
    <w:abstractNumId w:val="52"/>
  </w:num>
  <w:num w:numId="46" w16cid:durableId="44453856">
    <w:abstractNumId w:val="49"/>
  </w:num>
  <w:num w:numId="47" w16cid:durableId="115373162">
    <w:abstractNumId w:val="47"/>
  </w:num>
  <w:num w:numId="48" w16cid:durableId="95027850">
    <w:abstractNumId w:val="51"/>
  </w:num>
  <w:num w:numId="49" w16cid:durableId="1128008273">
    <w:abstractNumId w:val="29"/>
  </w:num>
  <w:num w:numId="50" w16cid:durableId="1785730929">
    <w:abstractNumId w:val="40"/>
  </w:num>
  <w:num w:numId="51" w16cid:durableId="1469128857">
    <w:abstractNumId w:val="43"/>
  </w:num>
  <w:num w:numId="52" w16cid:durableId="5852370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6717695">
    <w:abstractNumId w:val="18"/>
  </w:num>
  <w:num w:numId="54" w16cid:durableId="1555265105">
    <w:abstractNumId w:val="48"/>
  </w:num>
  <w:num w:numId="55" w16cid:durableId="1700467846">
    <w:abstractNumId w:val="28"/>
  </w:num>
  <w:num w:numId="56" w16cid:durableId="1556622706">
    <w:abstractNumId w:val="34"/>
  </w:num>
  <w:num w:numId="57" w16cid:durableId="15625237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B16"/>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2D3F"/>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382D"/>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1A8"/>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087"/>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28F3"/>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0F1"/>
    <w:rsid w:val="009901CA"/>
    <w:rsid w:val="00991AA8"/>
    <w:rsid w:val="009927F3"/>
    <w:rsid w:val="00994027"/>
    <w:rsid w:val="00995AB2"/>
    <w:rsid w:val="00995F52"/>
    <w:rsid w:val="00995F95"/>
    <w:rsid w:val="00996326"/>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0BA8"/>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2FD"/>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042"/>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0A0"/>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e840db08cd103949c5467c97445dcbd9</dmsv2SWPP2SumMD5>
    <dmsv2BaseMoved xmlns="http://schemas.microsoft.com/sharepoint/v3">false</dmsv2BaseMoved>
    <dmsv2BaseIsSensitive xmlns="http://schemas.microsoft.com/sharepoint/v3">true</dmsv2BaseIsSensitive>
    <dmsv2SWPP2IDSWPP2 xmlns="http://schemas.microsoft.com/sharepoint/v3">701508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23982663</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JEUP5JKVCYQC-1133723987-8207</_dlc_DocId>
    <_dlc_DocIdUrl xmlns="a19cb1c7-c5c7-46d4-85ae-d83685407bba">
      <Url>https://swpp2.dms.gkpge.pl/sites/41/_layouts/15/DocIdRedir.aspx?ID=JEUP5JKVCYQC-1133723987-8207</Url>
      <Description>JEUP5JKVCYQC-1133723987-8207</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64440573-9758-480B-BF19-E49505AB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CE8AF73D-915C-49FE-A3D7-374E886518FA}">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9</cp:revision>
  <cp:lastPrinted>2020-02-27T07:25:00Z</cp:lastPrinted>
  <dcterms:created xsi:type="dcterms:W3CDTF">2025-01-16T08:06:00Z</dcterms:created>
  <dcterms:modified xsi:type="dcterms:W3CDTF">2026-01-21T12:55:00Z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58d97297-6fe9-4f89-bc89-9ff48e780417</vt:lpwstr>
  </property>
</Properties>
</file>